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2737D">
            <w:pPr>
              <w:jc w:val="right"/>
              <w:rPr>
                <w:rFonts w:cs="Arial"/>
              </w:rPr>
            </w:pPr>
            <w:r w:rsidRPr="002E571A">
              <w:rPr>
                <w:rFonts w:cs="Arial"/>
                <w:szCs w:val="22"/>
              </w:rPr>
              <w:t xml:space="preserve">Протокол  № </w:t>
            </w:r>
            <w:r w:rsidR="0022737D">
              <w:rPr>
                <w:rFonts w:cs="Arial"/>
                <w:szCs w:val="22"/>
              </w:rPr>
              <w:t>93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2737D">
            <w:pPr>
              <w:jc w:val="right"/>
              <w:rPr>
                <w:rFonts w:cs="Arial"/>
              </w:rPr>
            </w:pPr>
            <w:r w:rsidRPr="002E571A">
              <w:rPr>
                <w:rFonts w:cs="Arial"/>
                <w:szCs w:val="22"/>
              </w:rPr>
              <w:t>«</w:t>
            </w:r>
            <w:r w:rsidR="0022737D">
              <w:rPr>
                <w:rFonts w:cs="Arial"/>
                <w:szCs w:val="22"/>
              </w:rPr>
              <w:t>21</w:t>
            </w:r>
            <w:r w:rsidRPr="002E571A">
              <w:rPr>
                <w:rFonts w:cs="Arial"/>
                <w:szCs w:val="22"/>
              </w:rPr>
              <w:t xml:space="preserve">» </w:t>
            </w:r>
            <w:r w:rsidR="0022737D">
              <w:rPr>
                <w:rFonts w:cs="Arial"/>
                <w:szCs w:val="22"/>
              </w:rPr>
              <w:t>июня</w:t>
            </w:r>
            <w:r w:rsidRPr="002E571A">
              <w:rPr>
                <w:rFonts w:cs="Arial"/>
                <w:szCs w:val="22"/>
              </w:rPr>
              <w:t xml:space="preserve">  </w:t>
            </w:r>
            <w:r w:rsidR="0022737D">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57D2F">
        <w:rPr>
          <w:rFonts w:cs="Arial"/>
          <w:szCs w:val="22"/>
        </w:rPr>
        <w:t xml:space="preserve">ПДО </w:t>
      </w:r>
      <w:r w:rsidRPr="002B2243">
        <w:rPr>
          <w:rFonts w:cs="Arial"/>
          <w:szCs w:val="22"/>
        </w:rPr>
        <w:t>№</w:t>
      </w:r>
      <w:r w:rsidR="008A007A" w:rsidRPr="002B2243">
        <w:rPr>
          <w:rFonts w:cs="Arial"/>
          <w:szCs w:val="22"/>
        </w:rPr>
        <w:t>2</w:t>
      </w:r>
      <w:r w:rsidR="00EA1536" w:rsidRPr="002B2243">
        <w:rPr>
          <w:rFonts w:cs="Arial"/>
          <w:szCs w:val="22"/>
        </w:rPr>
        <w:t>5</w:t>
      </w:r>
      <w:r w:rsidR="002B2243" w:rsidRPr="002B2243">
        <w:rPr>
          <w:rFonts w:cs="Arial"/>
          <w:szCs w:val="22"/>
        </w:rPr>
        <w:t>7</w:t>
      </w:r>
      <w:r w:rsidR="00362455" w:rsidRPr="002B2243">
        <w:rPr>
          <w:rFonts w:cs="Arial"/>
          <w:szCs w:val="22"/>
        </w:rPr>
        <w:t>-</w:t>
      </w:r>
      <w:r w:rsidRPr="002B2243">
        <w:rPr>
          <w:rFonts w:cs="Arial"/>
          <w:szCs w:val="22"/>
        </w:rPr>
        <w:t>КР-201</w:t>
      </w:r>
      <w:r w:rsidR="00BA032C" w:rsidRPr="002B2243">
        <w:rPr>
          <w:rFonts w:cs="Arial"/>
          <w:szCs w:val="22"/>
        </w:rPr>
        <w:t>7</w:t>
      </w:r>
      <w:r w:rsidR="0022737D">
        <w:rPr>
          <w:rFonts w:cs="Arial"/>
          <w:szCs w:val="22"/>
        </w:rPr>
        <w:t xml:space="preserve"> от «22» июня 2017г</w:t>
      </w:r>
      <w:bookmarkStart w:id="0" w:name="_GoBack"/>
      <w:bookmarkEnd w:id="0"/>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7D654A" w:rsidRPr="007D654A">
        <w:rPr>
          <w:rFonts w:cs="Arial"/>
          <w:b/>
          <w:szCs w:val="22"/>
        </w:rPr>
        <w:t xml:space="preserve">капитальному ремонту </w:t>
      </w:r>
      <w:r w:rsidR="00B64ABC" w:rsidRPr="00B64ABC">
        <w:rPr>
          <w:rFonts w:cs="Arial"/>
          <w:b/>
          <w:szCs w:val="22"/>
        </w:rPr>
        <w:t>установки УКФГ цех №5 согласно графику простоев в 2017 г</w:t>
      </w:r>
      <w:r w:rsidR="00B64ABC">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7D654A">
        <w:rPr>
          <w:rFonts w:cs="Arial"/>
          <w:b/>
          <w:szCs w:val="22"/>
        </w:rPr>
        <w:t>15</w:t>
      </w:r>
      <w:r w:rsidR="00230908" w:rsidRPr="000B32AD">
        <w:rPr>
          <w:rFonts w:cs="Arial"/>
          <w:b/>
          <w:szCs w:val="22"/>
        </w:rPr>
        <w:t xml:space="preserve"> </w:t>
      </w:r>
      <w:r w:rsidR="007D654A">
        <w:rPr>
          <w:rFonts w:cs="Arial"/>
          <w:b/>
          <w:szCs w:val="22"/>
        </w:rPr>
        <w:t>сентября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2B2243" w:rsidRDefault="003F4095" w:rsidP="003F4095">
      <w:pPr>
        <w:pStyle w:val="ac"/>
        <w:numPr>
          <w:ilvl w:val="0"/>
          <w:numId w:val="2"/>
        </w:numPr>
        <w:tabs>
          <w:tab w:val="left" w:pos="1418"/>
        </w:tabs>
        <w:ind w:left="1418" w:hanging="341"/>
        <w:contextualSpacing w:val="0"/>
        <w:jc w:val="both"/>
        <w:rPr>
          <w:rFonts w:cs="Arial"/>
          <w:szCs w:val="22"/>
        </w:rPr>
      </w:pPr>
      <w:r w:rsidRPr="002B2243">
        <w:rPr>
          <w:rFonts w:cs="Arial"/>
          <w:szCs w:val="22"/>
        </w:rPr>
        <w:t>Подписанный проект договора, без указания инфо</w:t>
      </w:r>
      <w:r w:rsidR="003561AE" w:rsidRPr="002B2243">
        <w:rPr>
          <w:rFonts w:cs="Arial"/>
          <w:szCs w:val="22"/>
        </w:rPr>
        <w:t>рмации о стоимости в п.п. 3.1.,</w:t>
      </w:r>
      <w:r w:rsidRPr="002B2243">
        <w:rPr>
          <w:rFonts w:cs="Arial"/>
          <w:szCs w:val="22"/>
        </w:rPr>
        <w:t xml:space="preserve"> предоставления локальных ресурсных сметных расчетов;</w:t>
      </w:r>
    </w:p>
    <w:p w:rsidR="003F4095" w:rsidRPr="00B2627B" w:rsidRDefault="003F4095" w:rsidP="003F4095">
      <w:pPr>
        <w:pStyle w:val="ac"/>
        <w:numPr>
          <w:ilvl w:val="0"/>
          <w:numId w:val="2"/>
        </w:numPr>
        <w:tabs>
          <w:tab w:val="left" w:pos="1418"/>
        </w:tabs>
        <w:ind w:left="1418" w:hanging="341"/>
        <w:contextualSpacing w:val="0"/>
        <w:jc w:val="both"/>
        <w:rPr>
          <w:rFonts w:cs="Arial"/>
          <w:szCs w:val="22"/>
        </w:rPr>
      </w:pPr>
      <w:r w:rsidRPr="00B262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084341" w:rsidRDefault="008C01D0" w:rsidP="003F4095">
      <w:pPr>
        <w:pStyle w:val="ac"/>
        <w:numPr>
          <w:ilvl w:val="0"/>
          <w:numId w:val="2"/>
        </w:numPr>
        <w:tabs>
          <w:tab w:val="left" w:pos="1418"/>
        </w:tabs>
        <w:ind w:left="1418" w:hanging="341"/>
        <w:contextualSpacing w:val="0"/>
        <w:jc w:val="both"/>
        <w:rPr>
          <w:rFonts w:cs="Arial"/>
          <w:szCs w:val="22"/>
        </w:rPr>
      </w:pPr>
      <w:r w:rsidRPr="00084341">
        <w:rPr>
          <w:rFonts w:cs="Arial"/>
          <w:szCs w:val="22"/>
        </w:rPr>
        <w:t>Справка об опыте работы за 2014-2016 г.г.</w:t>
      </w:r>
      <w:r w:rsidR="003F4095" w:rsidRPr="00084341">
        <w:rPr>
          <w:rFonts w:cs="Arial"/>
          <w:szCs w:val="22"/>
        </w:rPr>
        <w:t xml:space="preserve">, за подписью руководителя организации (Форма 7), </w:t>
      </w:r>
      <w:r w:rsidR="00B2627B" w:rsidRPr="00084341">
        <w:rPr>
          <w:rFonts w:cs="Arial"/>
          <w:szCs w:val="22"/>
        </w:rPr>
        <w:t>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r w:rsidR="009623FB" w:rsidRPr="00084341">
        <w:rPr>
          <w:rFonts w:cs="Arial"/>
          <w:szCs w:val="22"/>
        </w:rPr>
        <w:t>.</w:t>
      </w:r>
      <w:r w:rsidR="009623FB" w:rsidRPr="00084341">
        <w:rPr>
          <w:rFonts w:cs="Arial"/>
          <w:b/>
          <w:szCs w:val="22"/>
        </w:rPr>
        <w:t xml:space="preserve"> Документ предоставля</w:t>
      </w:r>
      <w:r w:rsidR="001D1684">
        <w:rPr>
          <w:rFonts w:cs="Arial"/>
          <w:b/>
          <w:szCs w:val="22"/>
        </w:rPr>
        <w:t>е</w:t>
      </w:r>
      <w:r w:rsidR="009623FB" w:rsidRPr="00084341">
        <w:rPr>
          <w:rFonts w:cs="Arial"/>
          <w:b/>
          <w:szCs w:val="22"/>
        </w:rPr>
        <w:t xml:space="preserve">тся контрагентом </w:t>
      </w:r>
      <w:r w:rsidR="009623FB" w:rsidRPr="00084341">
        <w:rPr>
          <w:rFonts w:cs="Arial"/>
          <w:b/>
          <w:szCs w:val="22"/>
          <w:u w:val="single"/>
        </w:rPr>
        <w:t xml:space="preserve">только </w:t>
      </w:r>
      <w:r w:rsidR="001D1684" w:rsidRPr="00084341">
        <w:rPr>
          <w:rFonts w:cs="Arial"/>
          <w:b/>
          <w:szCs w:val="22"/>
          <w:u w:val="single"/>
        </w:rPr>
        <w:t xml:space="preserve">в </w:t>
      </w:r>
      <w:r w:rsidR="009623FB" w:rsidRPr="00084341">
        <w:rPr>
          <w:rFonts w:cs="Arial"/>
          <w:b/>
          <w:szCs w:val="22"/>
          <w:u w:val="single"/>
        </w:rPr>
        <w:t>электронном виде</w:t>
      </w:r>
      <w:r w:rsidR="009623FB" w:rsidRPr="00084341">
        <w:rPr>
          <w:rFonts w:cs="Arial"/>
          <w:b/>
          <w:szCs w:val="22"/>
        </w:rPr>
        <w:t xml:space="preserve"> на электронном носителе;</w:t>
      </w:r>
    </w:p>
    <w:p w:rsidR="003F4095" w:rsidRPr="00084341" w:rsidRDefault="003F4095" w:rsidP="003F4095">
      <w:pPr>
        <w:pStyle w:val="ac"/>
        <w:numPr>
          <w:ilvl w:val="0"/>
          <w:numId w:val="2"/>
        </w:numPr>
        <w:tabs>
          <w:tab w:val="left" w:pos="1418"/>
        </w:tabs>
        <w:ind w:left="1418" w:hanging="341"/>
        <w:contextualSpacing w:val="0"/>
        <w:jc w:val="both"/>
        <w:rPr>
          <w:rFonts w:cs="Arial"/>
          <w:szCs w:val="22"/>
        </w:rPr>
      </w:pPr>
      <w:r w:rsidRPr="00084341">
        <w:rPr>
          <w:szCs w:val="22"/>
        </w:rPr>
        <w:t>Копия Свидетельства о допуске к определенным видам работ, выданного участнику закупки (гарантийное письмо</w:t>
      </w:r>
      <w:r w:rsidR="009930D2" w:rsidRPr="00084341">
        <w:rPr>
          <w:szCs w:val="22"/>
        </w:rPr>
        <w:t xml:space="preserve"> о переоформлении СРО</w:t>
      </w:r>
      <w:r w:rsidRPr="00084341">
        <w:rPr>
          <w:szCs w:val="22"/>
        </w:rPr>
        <w:t>, при необходимости);</w:t>
      </w:r>
      <w:r w:rsidRPr="00084341">
        <w:rPr>
          <w:rFonts w:cs="Arial"/>
          <w:szCs w:val="22"/>
        </w:rPr>
        <w:t xml:space="preserve"> </w:t>
      </w:r>
    </w:p>
    <w:p w:rsidR="009623FB" w:rsidRPr="00084341" w:rsidRDefault="009623FB" w:rsidP="009623FB">
      <w:pPr>
        <w:pStyle w:val="ac"/>
        <w:numPr>
          <w:ilvl w:val="0"/>
          <w:numId w:val="2"/>
        </w:numPr>
        <w:tabs>
          <w:tab w:val="left" w:pos="1418"/>
        </w:tabs>
        <w:ind w:left="1418" w:hanging="341"/>
        <w:contextualSpacing w:val="0"/>
        <w:jc w:val="both"/>
        <w:rPr>
          <w:szCs w:val="22"/>
        </w:rPr>
      </w:pPr>
      <w:r w:rsidRPr="0008434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084341">
        <w:rPr>
          <w:szCs w:val="22"/>
        </w:rPr>
        <w:t>водителя организации (Форма 8)</w:t>
      </w:r>
      <w:r w:rsidR="006F667A" w:rsidRPr="00084341">
        <w:rPr>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084341">
        <w:rPr>
          <w:rFonts w:cs="Arial"/>
          <w:b/>
          <w:szCs w:val="22"/>
        </w:rPr>
        <w:t>;</w:t>
      </w:r>
    </w:p>
    <w:p w:rsidR="009623FB" w:rsidRPr="00084341" w:rsidRDefault="009623FB" w:rsidP="009623FB">
      <w:pPr>
        <w:pStyle w:val="ac"/>
        <w:numPr>
          <w:ilvl w:val="0"/>
          <w:numId w:val="2"/>
        </w:numPr>
        <w:tabs>
          <w:tab w:val="left" w:pos="1418"/>
        </w:tabs>
        <w:ind w:left="1418" w:hanging="341"/>
        <w:contextualSpacing w:val="0"/>
        <w:jc w:val="both"/>
        <w:rPr>
          <w:rFonts w:cs="Arial"/>
          <w:szCs w:val="22"/>
        </w:rPr>
      </w:pPr>
      <w:r w:rsidRPr="00084341">
        <w:rPr>
          <w:szCs w:val="22"/>
        </w:rPr>
        <w:t>Справка о наличии производственных мощностей (Форма 9)</w:t>
      </w:r>
      <w:r w:rsidR="002D1E89" w:rsidRPr="00084341">
        <w:rPr>
          <w:szCs w:val="22"/>
        </w:rPr>
        <w:t xml:space="preserve">, </w:t>
      </w:r>
      <w:r w:rsidR="00853387" w:rsidRPr="00084341">
        <w:rPr>
          <w:szCs w:val="22"/>
        </w:rPr>
        <w:t>обязательным приложением копи</w:t>
      </w:r>
      <w:r w:rsidR="001E33DE" w:rsidRPr="00084341">
        <w:rPr>
          <w:szCs w:val="22"/>
        </w:rPr>
        <w:t>й</w:t>
      </w:r>
      <w:r w:rsidR="00853387" w:rsidRPr="00084341">
        <w:rPr>
          <w:szCs w:val="22"/>
        </w:rPr>
        <w:t xml:space="preserve"> документ</w:t>
      </w:r>
      <w:r w:rsidR="001E33DE" w:rsidRPr="00084341">
        <w:rPr>
          <w:szCs w:val="22"/>
        </w:rPr>
        <w:t>ов</w:t>
      </w:r>
      <w:r w:rsidR="00853387" w:rsidRPr="00084341">
        <w:rPr>
          <w:szCs w:val="22"/>
        </w:rPr>
        <w:t>, подтверждающ</w:t>
      </w:r>
      <w:r w:rsidR="00084341">
        <w:rPr>
          <w:szCs w:val="22"/>
        </w:rPr>
        <w:t>их</w:t>
      </w:r>
      <w:r w:rsidR="00853387" w:rsidRPr="00084341">
        <w:rPr>
          <w:szCs w:val="22"/>
        </w:rPr>
        <w:t xml:space="preserve"> собственность либо аренду</w:t>
      </w:r>
      <w:r w:rsidR="001E33DE" w:rsidRPr="00084341">
        <w:rPr>
          <w:szCs w:val="22"/>
        </w:rPr>
        <w:t xml:space="preserve"> производственной базы строительно-монтажной организации, с производственными мощностями, грузоподъемной техники, автовышек</w:t>
      </w:r>
      <w:r w:rsidRPr="00084341">
        <w:rPr>
          <w:szCs w:val="22"/>
        </w:rPr>
        <w:t>.</w:t>
      </w:r>
      <w:r w:rsidRPr="00084341">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084341">
        <w:rPr>
          <w:rFonts w:cs="Arial"/>
          <w:b/>
          <w:szCs w:val="22"/>
        </w:rPr>
        <w:t>;</w:t>
      </w:r>
    </w:p>
    <w:p w:rsidR="0036476E" w:rsidRPr="00084341" w:rsidRDefault="00853387" w:rsidP="009623FB">
      <w:pPr>
        <w:pStyle w:val="ac"/>
        <w:numPr>
          <w:ilvl w:val="0"/>
          <w:numId w:val="2"/>
        </w:numPr>
        <w:tabs>
          <w:tab w:val="left" w:pos="1418"/>
        </w:tabs>
        <w:ind w:left="1418" w:hanging="341"/>
        <w:contextualSpacing w:val="0"/>
        <w:jc w:val="both"/>
        <w:rPr>
          <w:rFonts w:cs="Arial"/>
          <w:szCs w:val="22"/>
        </w:rPr>
      </w:pPr>
      <w:r w:rsidRPr="00084341">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0036476E" w:rsidRPr="00084341">
        <w:rPr>
          <w:szCs w:val="22"/>
        </w:rPr>
        <w:t>.</w:t>
      </w:r>
      <w:r w:rsidR="0036476E" w:rsidRPr="00084341">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0036476E" w:rsidRPr="00084341">
        <w:rPr>
          <w:rFonts w:cs="Arial"/>
          <w:b/>
          <w:szCs w:val="22"/>
        </w:rPr>
        <w:t>;</w:t>
      </w:r>
    </w:p>
    <w:p w:rsidR="008D1C3A" w:rsidRPr="00EF3ADB" w:rsidRDefault="008D1C3A" w:rsidP="008D1C3A">
      <w:pPr>
        <w:pStyle w:val="ac"/>
        <w:numPr>
          <w:ilvl w:val="0"/>
          <w:numId w:val="2"/>
        </w:numPr>
        <w:tabs>
          <w:tab w:val="left" w:pos="1418"/>
        </w:tabs>
        <w:ind w:left="1418" w:hanging="341"/>
        <w:contextualSpacing w:val="0"/>
        <w:jc w:val="both"/>
        <w:rPr>
          <w:szCs w:val="22"/>
        </w:rPr>
      </w:pPr>
      <w:r w:rsidRPr="00EF3ADB">
        <w:rPr>
          <w:szCs w:val="22"/>
        </w:rPr>
        <w:t>Копии отчетов о прохождении сварщиками аттестации и копии аттестационных удостоверений сварщиков.</w:t>
      </w:r>
      <w:r w:rsidRPr="00EF3ADB">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EF3ADB">
        <w:rPr>
          <w:rFonts w:cs="Arial"/>
          <w:b/>
          <w:szCs w:val="22"/>
        </w:rPr>
        <w:t>;</w:t>
      </w:r>
    </w:p>
    <w:p w:rsidR="008D1C3A" w:rsidRPr="00EF3ADB" w:rsidRDefault="008D1C3A" w:rsidP="008D1C3A">
      <w:pPr>
        <w:pStyle w:val="ac"/>
        <w:numPr>
          <w:ilvl w:val="0"/>
          <w:numId w:val="2"/>
        </w:numPr>
        <w:tabs>
          <w:tab w:val="left" w:pos="1418"/>
        </w:tabs>
        <w:ind w:left="1418" w:hanging="341"/>
        <w:contextualSpacing w:val="0"/>
        <w:jc w:val="both"/>
        <w:rPr>
          <w:rFonts w:cs="Arial"/>
          <w:szCs w:val="22"/>
        </w:rPr>
      </w:pPr>
      <w:r w:rsidRPr="00EF3ADB">
        <w:rPr>
          <w:szCs w:val="22"/>
        </w:rPr>
        <w:lastRenderedPageBreak/>
        <w:t xml:space="preserve">Копии отчетов о прохождении аттестации руководителями сварочных работ и специалистами сварочного производства.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EF3ADB">
        <w:rPr>
          <w:rFonts w:cs="Arial"/>
          <w:b/>
          <w:szCs w:val="22"/>
        </w:rPr>
        <w:t>;</w:t>
      </w:r>
    </w:p>
    <w:p w:rsidR="008D1C3A" w:rsidRPr="00367E1A" w:rsidRDefault="008D1C3A" w:rsidP="008D1C3A">
      <w:pPr>
        <w:pStyle w:val="ac"/>
        <w:numPr>
          <w:ilvl w:val="0"/>
          <w:numId w:val="2"/>
        </w:numPr>
        <w:tabs>
          <w:tab w:val="left" w:pos="1418"/>
        </w:tabs>
        <w:ind w:left="1418" w:hanging="341"/>
        <w:contextualSpacing w:val="0"/>
        <w:jc w:val="both"/>
        <w:rPr>
          <w:szCs w:val="22"/>
        </w:rPr>
      </w:pPr>
      <w:r w:rsidRPr="00367E1A">
        <w:rPr>
          <w:szCs w:val="22"/>
        </w:rPr>
        <w:t>Копии Свидетельств о производственной аттестации технологии сварки.</w:t>
      </w:r>
      <w:r w:rsidRPr="00367E1A">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367E1A">
        <w:rPr>
          <w:rFonts w:cs="Arial"/>
          <w:b/>
          <w:szCs w:val="22"/>
        </w:rPr>
        <w:t>;</w:t>
      </w:r>
    </w:p>
    <w:p w:rsidR="008D1C3A" w:rsidRPr="00367E1A" w:rsidRDefault="008D1C3A" w:rsidP="008D1C3A">
      <w:pPr>
        <w:pStyle w:val="ac"/>
        <w:numPr>
          <w:ilvl w:val="0"/>
          <w:numId w:val="2"/>
        </w:numPr>
        <w:tabs>
          <w:tab w:val="left" w:pos="1418"/>
        </w:tabs>
        <w:ind w:left="1418" w:hanging="341"/>
        <w:contextualSpacing w:val="0"/>
        <w:jc w:val="both"/>
        <w:rPr>
          <w:rFonts w:cs="Arial"/>
          <w:szCs w:val="22"/>
        </w:rPr>
      </w:pPr>
      <w:r w:rsidRPr="00367E1A">
        <w:rPr>
          <w:szCs w:val="22"/>
        </w:rPr>
        <w:t>Копии Свидетельств об аттестации сварочного оборудования.</w:t>
      </w:r>
      <w:r w:rsidRPr="00367E1A">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367E1A">
        <w:rPr>
          <w:rFonts w:cs="Arial"/>
          <w:b/>
          <w:szCs w:val="22"/>
        </w:rPr>
        <w:t>;</w:t>
      </w:r>
    </w:p>
    <w:p w:rsidR="0036476E" w:rsidRPr="00084341" w:rsidRDefault="0036476E" w:rsidP="009623FB">
      <w:pPr>
        <w:pStyle w:val="ac"/>
        <w:numPr>
          <w:ilvl w:val="0"/>
          <w:numId w:val="2"/>
        </w:numPr>
        <w:tabs>
          <w:tab w:val="left" w:pos="1418"/>
        </w:tabs>
        <w:ind w:left="1418" w:hanging="341"/>
        <w:contextualSpacing w:val="0"/>
        <w:jc w:val="both"/>
        <w:rPr>
          <w:rFonts w:cs="Arial"/>
          <w:szCs w:val="22"/>
        </w:rPr>
      </w:pPr>
      <w:r w:rsidRPr="00084341">
        <w:rPr>
          <w:rFonts w:cs="Arial"/>
          <w:szCs w:val="22"/>
        </w:rPr>
        <w:t>Копия Политики в области ПБ, ОТ и ОС</w:t>
      </w:r>
      <w:r w:rsidRPr="00084341">
        <w:rPr>
          <w:szCs w:val="22"/>
        </w:rPr>
        <w:t>.</w:t>
      </w:r>
      <w:r w:rsidRPr="00084341">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084341">
        <w:rPr>
          <w:rFonts w:cs="Arial"/>
          <w:b/>
          <w:szCs w:val="22"/>
        </w:rPr>
        <w:t>;</w:t>
      </w:r>
    </w:p>
    <w:p w:rsidR="00403C32" w:rsidRPr="00084341" w:rsidRDefault="00403C32" w:rsidP="00403C32">
      <w:pPr>
        <w:pStyle w:val="ac"/>
        <w:numPr>
          <w:ilvl w:val="0"/>
          <w:numId w:val="2"/>
        </w:numPr>
        <w:tabs>
          <w:tab w:val="left" w:pos="1418"/>
        </w:tabs>
        <w:ind w:left="1418" w:hanging="341"/>
        <w:contextualSpacing w:val="0"/>
        <w:jc w:val="both"/>
        <w:rPr>
          <w:rFonts w:cs="Arial"/>
          <w:szCs w:val="22"/>
        </w:rPr>
      </w:pPr>
      <w:r w:rsidRPr="00084341">
        <w:rPr>
          <w:rFonts w:cs="Arial"/>
          <w:szCs w:val="22"/>
        </w:rPr>
        <w:t xml:space="preserve">Копия документов, подтверждающих наличие инструкций по профессиям и каждому виду выполняемых работ.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084341">
        <w:rPr>
          <w:rFonts w:cs="Arial"/>
          <w:b/>
          <w:szCs w:val="22"/>
        </w:rPr>
        <w:t>;</w:t>
      </w:r>
      <w:r w:rsidRPr="00084341">
        <w:rPr>
          <w:rFonts w:cs="Arial"/>
          <w:szCs w:val="22"/>
        </w:rPr>
        <w:t xml:space="preserve"> </w:t>
      </w:r>
    </w:p>
    <w:p w:rsidR="00523035" w:rsidRPr="00EF3ADB" w:rsidRDefault="00523035" w:rsidP="00523035">
      <w:pPr>
        <w:pStyle w:val="ac"/>
        <w:numPr>
          <w:ilvl w:val="0"/>
          <w:numId w:val="2"/>
        </w:numPr>
        <w:tabs>
          <w:tab w:val="left" w:pos="1418"/>
        </w:tabs>
        <w:ind w:left="1418" w:hanging="341"/>
        <w:contextualSpacing w:val="0"/>
        <w:jc w:val="both"/>
        <w:rPr>
          <w:szCs w:val="22"/>
        </w:rPr>
      </w:pPr>
      <w:r w:rsidRPr="00EF3ADB">
        <w:rPr>
          <w:szCs w:val="22"/>
        </w:rPr>
        <w:t>Копии свидетельств или протоколов комиссий об аттестации в области промышленной безопасности.</w:t>
      </w:r>
      <w:r w:rsidRPr="00EF3ADB">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EF3ADB">
        <w:rPr>
          <w:rFonts w:cs="Arial"/>
          <w:b/>
          <w:szCs w:val="22"/>
        </w:rPr>
        <w:t>;</w:t>
      </w:r>
    </w:p>
    <w:p w:rsidR="00523035" w:rsidRPr="00367E1A" w:rsidRDefault="00523035" w:rsidP="00523035">
      <w:pPr>
        <w:pStyle w:val="ac"/>
        <w:numPr>
          <w:ilvl w:val="0"/>
          <w:numId w:val="2"/>
        </w:numPr>
        <w:tabs>
          <w:tab w:val="left" w:pos="1418"/>
        </w:tabs>
        <w:ind w:left="1418" w:hanging="341"/>
        <w:contextualSpacing w:val="0"/>
        <w:jc w:val="both"/>
        <w:rPr>
          <w:szCs w:val="22"/>
        </w:rPr>
      </w:pPr>
      <w:r w:rsidRPr="00367E1A">
        <w:rPr>
          <w:szCs w:val="22"/>
        </w:rPr>
        <w:t>Справка о наличии мед.службы.</w:t>
      </w:r>
      <w:r w:rsidRPr="00367E1A">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367E1A">
        <w:rPr>
          <w:rFonts w:cs="Arial"/>
          <w:b/>
          <w:szCs w:val="22"/>
        </w:rPr>
        <w:t>. Допускается предоставление г</w:t>
      </w:r>
      <w:r w:rsidRPr="00367E1A">
        <w:rPr>
          <w:rFonts w:cs="Arial"/>
          <w:szCs w:val="22"/>
        </w:rPr>
        <w:t xml:space="preserve">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367E1A">
        <w:rPr>
          <w:rFonts w:cs="Arial"/>
          <w:b/>
          <w:szCs w:val="22"/>
          <w:u w:val="single"/>
        </w:rPr>
        <w:t>(подлинник)</w:t>
      </w:r>
      <w:r w:rsidRPr="00367E1A">
        <w:rPr>
          <w:rFonts w:cs="Arial"/>
          <w:szCs w:val="22"/>
        </w:rPr>
        <w:t>;</w:t>
      </w:r>
    </w:p>
    <w:p w:rsidR="00523035" w:rsidRPr="00367E1A" w:rsidRDefault="00523035" w:rsidP="00523035">
      <w:pPr>
        <w:pStyle w:val="ac"/>
        <w:numPr>
          <w:ilvl w:val="0"/>
          <w:numId w:val="2"/>
        </w:numPr>
        <w:tabs>
          <w:tab w:val="left" w:pos="1418"/>
        </w:tabs>
        <w:ind w:left="1418" w:hanging="341"/>
        <w:contextualSpacing w:val="0"/>
        <w:jc w:val="both"/>
        <w:rPr>
          <w:szCs w:val="22"/>
        </w:rPr>
      </w:pPr>
      <w:r w:rsidRPr="00367E1A">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367E1A">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367E1A">
        <w:rPr>
          <w:rFonts w:cs="Arial"/>
          <w:b/>
          <w:szCs w:val="22"/>
        </w:rPr>
        <w:t>;</w:t>
      </w:r>
    </w:p>
    <w:p w:rsidR="00523035" w:rsidRPr="00367E1A" w:rsidRDefault="00523035" w:rsidP="00523035">
      <w:pPr>
        <w:pStyle w:val="ac"/>
        <w:numPr>
          <w:ilvl w:val="0"/>
          <w:numId w:val="2"/>
        </w:numPr>
        <w:tabs>
          <w:tab w:val="left" w:pos="1418"/>
        </w:tabs>
        <w:ind w:left="1418" w:hanging="341"/>
        <w:contextualSpacing w:val="0"/>
        <w:jc w:val="both"/>
        <w:rPr>
          <w:rFonts w:cs="Arial"/>
          <w:szCs w:val="22"/>
        </w:rPr>
      </w:pPr>
      <w:r w:rsidRPr="00367E1A">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367E1A">
        <w:rPr>
          <w:rFonts w:cs="Arial"/>
          <w:b/>
          <w:szCs w:val="22"/>
        </w:rPr>
        <w:t xml:space="preserve"> </w:t>
      </w:r>
      <w:r w:rsidR="001D1684" w:rsidRPr="00084341">
        <w:rPr>
          <w:rFonts w:cs="Arial"/>
          <w:b/>
          <w:szCs w:val="22"/>
        </w:rPr>
        <w:t>Документ предоставля</w:t>
      </w:r>
      <w:r w:rsidR="001D1684">
        <w:rPr>
          <w:rFonts w:cs="Arial"/>
          <w:b/>
          <w:szCs w:val="22"/>
        </w:rPr>
        <w:t>е</w:t>
      </w:r>
      <w:r w:rsidR="001D1684" w:rsidRPr="00084341">
        <w:rPr>
          <w:rFonts w:cs="Arial"/>
          <w:b/>
          <w:szCs w:val="22"/>
        </w:rPr>
        <w:t xml:space="preserve">тся контрагентом </w:t>
      </w:r>
      <w:r w:rsidR="001D1684" w:rsidRPr="00084341">
        <w:rPr>
          <w:rFonts w:cs="Arial"/>
          <w:b/>
          <w:szCs w:val="22"/>
          <w:u w:val="single"/>
        </w:rPr>
        <w:t>только в электронном виде</w:t>
      </w:r>
      <w:r w:rsidR="001D1684" w:rsidRPr="00084341">
        <w:rPr>
          <w:rFonts w:cs="Arial"/>
          <w:b/>
          <w:szCs w:val="22"/>
        </w:rPr>
        <w:t xml:space="preserve"> на электронном носителе</w:t>
      </w:r>
      <w:r w:rsidRPr="00367E1A">
        <w:rPr>
          <w:rFonts w:cs="Arial"/>
          <w:b/>
          <w:szCs w:val="22"/>
        </w:rPr>
        <w:t>;</w:t>
      </w:r>
    </w:p>
    <w:p w:rsidR="00523035" w:rsidRPr="00C01153" w:rsidRDefault="00523035" w:rsidP="00523035">
      <w:pPr>
        <w:pStyle w:val="ac"/>
        <w:numPr>
          <w:ilvl w:val="0"/>
          <w:numId w:val="2"/>
        </w:numPr>
        <w:tabs>
          <w:tab w:val="left" w:pos="1418"/>
        </w:tabs>
        <w:ind w:left="1418" w:hanging="341"/>
        <w:contextualSpacing w:val="0"/>
        <w:jc w:val="both"/>
        <w:rPr>
          <w:rFonts w:cs="Arial"/>
          <w:szCs w:val="22"/>
        </w:rPr>
      </w:pPr>
      <w:r w:rsidRPr="00C01153">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w:t>
      </w:r>
      <w:r w:rsidRPr="00C01153">
        <w:rPr>
          <w:rFonts w:cs="Arial"/>
          <w:b/>
          <w:szCs w:val="22"/>
        </w:rPr>
        <w:t>(предоставляется при условии отсутствия данной информации в Форме 9)</w:t>
      </w:r>
      <w:r w:rsidRPr="00C01153">
        <w:rPr>
          <w:rFonts w:cs="Arial"/>
          <w:szCs w:val="22"/>
        </w:rPr>
        <w:t>;</w:t>
      </w:r>
    </w:p>
    <w:p w:rsidR="009623FB" w:rsidRPr="00523035" w:rsidRDefault="009623FB" w:rsidP="00523035">
      <w:pPr>
        <w:pStyle w:val="ac"/>
        <w:numPr>
          <w:ilvl w:val="0"/>
          <w:numId w:val="2"/>
        </w:numPr>
        <w:tabs>
          <w:tab w:val="left" w:pos="1418"/>
        </w:tabs>
        <w:ind w:left="1418" w:hanging="341"/>
        <w:contextualSpacing w:val="0"/>
        <w:jc w:val="both"/>
        <w:rPr>
          <w:rFonts w:cs="Arial"/>
          <w:szCs w:val="22"/>
        </w:rPr>
      </w:pPr>
      <w:r w:rsidRPr="00523035">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317909" w:rsidRDefault="003F4095" w:rsidP="003F4095">
      <w:pPr>
        <w:pStyle w:val="ac"/>
        <w:numPr>
          <w:ilvl w:val="0"/>
          <w:numId w:val="2"/>
        </w:numPr>
        <w:tabs>
          <w:tab w:val="left" w:pos="1418"/>
        </w:tabs>
        <w:ind w:left="1418" w:hanging="341"/>
        <w:contextualSpacing w:val="0"/>
        <w:jc w:val="both"/>
        <w:rPr>
          <w:rFonts w:cs="Arial"/>
          <w:szCs w:val="22"/>
        </w:rPr>
      </w:pPr>
      <w:r w:rsidRPr="00317909">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2026D2" w:rsidRDefault="009666BD" w:rsidP="009666BD">
      <w:pPr>
        <w:pStyle w:val="ac"/>
        <w:numPr>
          <w:ilvl w:val="0"/>
          <w:numId w:val="2"/>
        </w:numPr>
        <w:tabs>
          <w:tab w:val="left" w:pos="1418"/>
        </w:tabs>
        <w:ind w:left="1418" w:hanging="341"/>
        <w:contextualSpacing w:val="0"/>
        <w:jc w:val="both"/>
        <w:rPr>
          <w:rFonts w:cs="Arial"/>
          <w:szCs w:val="22"/>
        </w:rPr>
      </w:pPr>
      <w:r w:rsidRPr="002026D2">
        <w:rPr>
          <w:rFonts w:cs="Arial"/>
          <w:szCs w:val="22"/>
        </w:rPr>
        <w:t>Локальные ресурсные сметные расчеты, выполненные на основании локальн</w:t>
      </w:r>
      <w:r w:rsidR="008555D3" w:rsidRPr="002026D2">
        <w:rPr>
          <w:rFonts w:cs="Arial"/>
          <w:szCs w:val="22"/>
        </w:rPr>
        <w:t>ых</w:t>
      </w:r>
      <w:r w:rsidR="003E7A19" w:rsidRPr="002026D2">
        <w:rPr>
          <w:rFonts w:cs="Arial"/>
          <w:szCs w:val="22"/>
        </w:rPr>
        <w:t xml:space="preserve"> смет</w:t>
      </w:r>
      <w:r w:rsidR="004832D1" w:rsidRPr="002026D2">
        <w:rPr>
          <w:rFonts w:cs="Arial"/>
          <w:szCs w:val="22"/>
        </w:rPr>
        <w:t xml:space="preserve"> </w:t>
      </w:r>
      <w:r w:rsidR="002026D2" w:rsidRPr="002026D2">
        <w:rPr>
          <w:rFonts w:cs="Arial"/>
          <w:szCs w:val="22"/>
        </w:rPr>
        <w:t>52-2017, 64/16, 65/16, 15, 72-2017, 60-2017, 01:00015</w:t>
      </w:r>
      <w:r w:rsidRPr="002026D2">
        <w:rPr>
          <w:rFonts w:cs="Arial"/>
          <w:szCs w:val="22"/>
        </w:rPr>
        <w:t xml:space="preserve">. </w:t>
      </w:r>
      <w:r w:rsidRPr="002026D2">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2026D2" w:rsidRDefault="009666BD" w:rsidP="009666BD">
      <w:pPr>
        <w:pStyle w:val="ac"/>
        <w:numPr>
          <w:ilvl w:val="0"/>
          <w:numId w:val="2"/>
        </w:numPr>
        <w:tabs>
          <w:tab w:val="left" w:pos="1418"/>
        </w:tabs>
        <w:ind w:left="1418" w:hanging="341"/>
        <w:contextualSpacing w:val="0"/>
        <w:jc w:val="both"/>
        <w:rPr>
          <w:rFonts w:cs="Arial"/>
          <w:szCs w:val="22"/>
        </w:rPr>
      </w:pPr>
      <w:r w:rsidRPr="002026D2">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2026D2" w:rsidRDefault="009666BD" w:rsidP="009666BD">
      <w:pPr>
        <w:pStyle w:val="ac"/>
        <w:numPr>
          <w:ilvl w:val="0"/>
          <w:numId w:val="2"/>
        </w:numPr>
        <w:tabs>
          <w:tab w:val="left" w:pos="1418"/>
        </w:tabs>
        <w:ind w:left="1418" w:hanging="341"/>
        <w:contextualSpacing w:val="0"/>
        <w:jc w:val="both"/>
        <w:rPr>
          <w:rFonts w:cs="Arial"/>
          <w:szCs w:val="22"/>
        </w:rPr>
      </w:pPr>
      <w:r w:rsidRPr="002026D2">
        <w:rPr>
          <w:rFonts w:cs="Arial"/>
          <w:szCs w:val="22"/>
        </w:rPr>
        <w:lastRenderedPageBreak/>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B2243">
        <w:rPr>
          <w:rFonts w:cs="Arial"/>
          <w:szCs w:val="22"/>
        </w:rPr>
        <w:t xml:space="preserve">на ПДО </w:t>
      </w:r>
      <w:r w:rsidR="003523B8" w:rsidRPr="002B2243">
        <w:rPr>
          <w:rFonts w:cs="Arial"/>
          <w:szCs w:val="22"/>
        </w:rPr>
        <w:t>№</w:t>
      </w:r>
      <w:r w:rsidR="008A007A" w:rsidRPr="002B2243">
        <w:rPr>
          <w:rFonts w:cs="Arial"/>
          <w:szCs w:val="22"/>
        </w:rPr>
        <w:t>2</w:t>
      </w:r>
      <w:r w:rsidR="00EA1536" w:rsidRPr="002B2243">
        <w:rPr>
          <w:rFonts w:cs="Arial"/>
          <w:szCs w:val="22"/>
        </w:rPr>
        <w:t>5</w:t>
      </w:r>
      <w:r w:rsidR="002B2243" w:rsidRPr="002B2243">
        <w:rPr>
          <w:rFonts w:cs="Arial"/>
          <w:szCs w:val="22"/>
        </w:rPr>
        <w:t>7</w:t>
      </w:r>
      <w:r w:rsidR="003523B8" w:rsidRPr="002B2243">
        <w:rPr>
          <w:rFonts w:cs="Arial"/>
          <w:szCs w:val="22"/>
        </w:rPr>
        <w:t>-КР-201</w:t>
      </w:r>
      <w:r w:rsidR="00BA032C" w:rsidRPr="002B2243">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2737D">
        <w:rPr>
          <w:rFonts w:cs="Arial"/>
          <w:szCs w:val="22"/>
        </w:rPr>
        <w:t>«22» июня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22737D">
        <w:rPr>
          <w:rFonts w:cs="Arial"/>
          <w:b/>
          <w:szCs w:val="22"/>
        </w:rPr>
        <w:t>22</w:t>
      </w:r>
      <w:r w:rsidRPr="002E571A">
        <w:rPr>
          <w:rFonts w:cs="Arial"/>
          <w:b/>
          <w:szCs w:val="22"/>
        </w:rPr>
        <w:t xml:space="preserve">» </w:t>
      </w:r>
      <w:r w:rsidR="0022737D">
        <w:rPr>
          <w:rFonts w:cs="Arial"/>
          <w:b/>
          <w:szCs w:val="22"/>
        </w:rPr>
        <w:t>июня</w:t>
      </w:r>
      <w:r w:rsidRPr="002E571A">
        <w:rPr>
          <w:rFonts w:cs="Arial"/>
          <w:b/>
          <w:szCs w:val="22"/>
        </w:rPr>
        <w:t xml:space="preserve"> </w:t>
      </w:r>
      <w:r w:rsidR="0022737D">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22737D">
        <w:rPr>
          <w:rFonts w:cs="Arial"/>
          <w:b/>
          <w:szCs w:val="22"/>
        </w:rPr>
        <w:t>16</w:t>
      </w:r>
      <w:r w:rsidRPr="002E571A">
        <w:rPr>
          <w:rFonts w:cs="Arial"/>
          <w:b/>
          <w:szCs w:val="22"/>
        </w:rPr>
        <w:t>:</w:t>
      </w:r>
      <w:r w:rsidR="0022737D">
        <w:rPr>
          <w:rFonts w:cs="Arial"/>
          <w:b/>
          <w:szCs w:val="22"/>
        </w:rPr>
        <w:t>00</w:t>
      </w:r>
      <w:r w:rsidRPr="002E571A">
        <w:rPr>
          <w:rFonts w:cs="Arial"/>
          <w:b/>
          <w:szCs w:val="22"/>
        </w:rPr>
        <w:t xml:space="preserve"> «</w:t>
      </w:r>
      <w:r w:rsidR="0022737D">
        <w:rPr>
          <w:rFonts w:cs="Arial"/>
          <w:b/>
          <w:szCs w:val="22"/>
        </w:rPr>
        <w:t>06</w:t>
      </w:r>
      <w:r w:rsidRPr="002E571A">
        <w:rPr>
          <w:rFonts w:cs="Arial"/>
          <w:b/>
          <w:szCs w:val="22"/>
        </w:rPr>
        <w:t xml:space="preserve">» </w:t>
      </w:r>
      <w:r w:rsidR="0022737D">
        <w:rPr>
          <w:rFonts w:cs="Arial"/>
          <w:b/>
          <w:szCs w:val="22"/>
        </w:rPr>
        <w:t>июля</w:t>
      </w:r>
      <w:r w:rsidRPr="002E571A">
        <w:rPr>
          <w:rFonts w:cs="Arial"/>
          <w:b/>
          <w:szCs w:val="22"/>
        </w:rPr>
        <w:t xml:space="preserve"> </w:t>
      </w:r>
      <w:r w:rsidR="0022737D">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22737D">
        <w:rPr>
          <w:rFonts w:cs="Arial"/>
          <w:b/>
          <w:szCs w:val="22"/>
        </w:rPr>
        <w:t>15</w:t>
      </w:r>
      <w:r w:rsidRPr="002E571A">
        <w:rPr>
          <w:rFonts w:cs="Arial"/>
          <w:b/>
          <w:szCs w:val="22"/>
        </w:rPr>
        <w:t xml:space="preserve">» </w:t>
      </w:r>
      <w:r w:rsidR="0022737D">
        <w:rPr>
          <w:rFonts w:cs="Arial"/>
          <w:b/>
          <w:szCs w:val="22"/>
        </w:rPr>
        <w:t>сентября</w:t>
      </w:r>
      <w:r w:rsidRPr="002E571A">
        <w:rPr>
          <w:rFonts w:cs="Arial"/>
          <w:b/>
          <w:szCs w:val="22"/>
        </w:rPr>
        <w:t xml:space="preserve"> </w:t>
      </w:r>
      <w:r w:rsidR="0022737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lastRenderedPageBreak/>
        <w:t>Общество ответит на Ваши письменные запросы, касающиеся разъяснений настоящего предл</w:t>
      </w:r>
      <w:r w:rsidR="0022737D">
        <w:rPr>
          <w:rFonts w:cs="Arial"/>
          <w:szCs w:val="22"/>
        </w:rPr>
        <w:t>ожения, полученные не позднее «04</w:t>
      </w:r>
      <w:r w:rsidRPr="002E571A">
        <w:rPr>
          <w:rFonts w:cs="Arial"/>
          <w:szCs w:val="22"/>
        </w:rPr>
        <w:t xml:space="preserve">» </w:t>
      </w:r>
      <w:r w:rsidR="0022737D">
        <w:rPr>
          <w:rFonts w:cs="Arial"/>
          <w:szCs w:val="22"/>
        </w:rPr>
        <w:t>июля</w:t>
      </w:r>
      <w:r w:rsidRPr="002E571A">
        <w:rPr>
          <w:rFonts w:cs="Arial"/>
          <w:szCs w:val="22"/>
        </w:rPr>
        <w:t xml:space="preserve"> </w:t>
      </w:r>
      <w:r w:rsidR="0022737D">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22737D" w:rsidRPr="006C094E" w:rsidRDefault="0022737D" w:rsidP="0022737D">
      <w:pPr>
        <w:ind w:firstLine="567"/>
        <w:jc w:val="both"/>
        <w:rPr>
          <w:rFonts w:cs="Arial"/>
          <w:szCs w:val="22"/>
        </w:rPr>
      </w:pPr>
      <w:r>
        <w:rPr>
          <w:rFonts w:cs="Arial"/>
          <w:szCs w:val="22"/>
        </w:rPr>
        <w:t>Ведущий специалист – руководитель группы закупки работ/услуг Тендерного комитета</w:t>
      </w:r>
      <w:r w:rsidRPr="006C094E">
        <w:rPr>
          <w:rFonts w:cs="Arial"/>
          <w:szCs w:val="22"/>
        </w:rPr>
        <w:t xml:space="preserve"> </w:t>
      </w:r>
      <w:r>
        <w:rPr>
          <w:rFonts w:cs="Arial"/>
          <w:szCs w:val="22"/>
        </w:rPr>
        <w:t>Кириллова</w:t>
      </w:r>
      <w:r w:rsidRPr="006C094E">
        <w:rPr>
          <w:rFonts w:cs="Arial"/>
          <w:szCs w:val="22"/>
        </w:rPr>
        <w:t xml:space="preserve"> </w:t>
      </w:r>
      <w:r>
        <w:rPr>
          <w:rFonts w:cs="Arial"/>
          <w:szCs w:val="22"/>
        </w:rPr>
        <w:t>Надежда Владимировна</w:t>
      </w:r>
      <w:r w:rsidRPr="006C094E">
        <w:rPr>
          <w:rFonts w:cs="Arial"/>
          <w:szCs w:val="22"/>
        </w:rPr>
        <w:t>.</w:t>
      </w:r>
    </w:p>
    <w:p w:rsidR="0022737D" w:rsidRDefault="0022737D" w:rsidP="0022737D">
      <w:pPr>
        <w:ind w:firstLine="567"/>
        <w:jc w:val="both"/>
        <w:rPr>
          <w:rStyle w:val="ae"/>
          <w:rFonts w:cs="Arial"/>
        </w:rPr>
      </w:pPr>
      <w:r w:rsidRPr="006C094E">
        <w:rPr>
          <w:rFonts w:cs="Arial"/>
          <w:szCs w:val="22"/>
        </w:rPr>
        <w:t>Контактные данные: телефон: (4852) 49-8</w:t>
      </w:r>
      <w:r>
        <w:rPr>
          <w:rFonts w:cs="Arial"/>
          <w:szCs w:val="22"/>
        </w:rPr>
        <w:t>2-64</w:t>
      </w:r>
      <w:r w:rsidRPr="006C094E">
        <w:rPr>
          <w:rFonts w:cs="Arial"/>
          <w:szCs w:val="22"/>
        </w:rPr>
        <w:t>, E-mail:</w:t>
      </w:r>
      <w:r w:rsidRPr="004F7388">
        <w:rPr>
          <w:rFonts w:cs="Arial"/>
        </w:rPr>
        <w:t xml:space="preserve"> </w:t>
      </w:r>
      <w:hyperlink r:id="rId9" w:history="1">
        <w:r w:rsidRPr="00721C18">
          <w:rPr>
            <w:rStyle w:val="ae"/>
            <w:rFonts w:cs="Arial"/>
            <w:lang w:val="en-US"/>
          </w:rPr>
          <w:t>KirillovaNV</w:t>
        </w:r>
        <w:r w:rsidRPr="00721C18">
          <w:rPr>
            <w:rStyle w:val="ae"/>
            <w:rFonts w:cs="Arial"/>
          </w:rPr>
          <w:t>@</w:t>
        </w:r>
        <w:r w:rsidRPr="00721C18">
          <w:rPr>
            <w:rStyle w:val="ae"/>
            <w:rFonts w:cs="Arial"/>
            <w:lang w:val="en-US"/>
          </w:rPr>
          <w:t>yanos</w:t>
        </w:r>
        <w:r w:rsidRPr="00721C18">
          <w:rPr>
            <w:rStyle w:val="ae"/>
            <w:rFonts w:cs="Arial"/>
          </w:rPr>
          <w:t>.</w:t>
        </w:r>
        <w:r w:rsidRPr="00721C18">
          <w:rPr>
            <w:rStyle w:val="ae"/>
            <w:rFonts w:cs="Arial"/>
            <w:lang w:val="en-US"/>
          </w:rPr>
          <w:t>slavneft</w:t>
        </w:r>
        <w:r w:rsidRPr="00721C18">
          <w:rPr>
            <w:rStyle w:val="ae"/>
            <w:rFonts w:cs="Arial"/>
          </w:rPr>
          <w:t>.</w:t>
        </w:r>
        <w:r w:rsidRPr="00721C18">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22737D">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22737D">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22737D">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22737D">
      <w:pPr>
        <w:spacing w:before="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22737D">
      <w:pPr>
        <w:spacing w:before="6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22737D">
      <w:pPr>
        <w:spacing w:before="60"/>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22737D" w:rsidRDefault="00DE7BED" w:rsidP="004910B6">
      <w:pPr>
        <w:spacing w:before="0"/>
      </w:pPr>
      <w:r w:rsidRPr="00B445D7">
        <w:t>Перечень документов в сост</w:t>
      </w:r>
      <w:r w:rsidR="00E85DE8">
        <w:t xml:space="preserve">аве Предложения </w:t>
      </w:r>
      <w:r w:rsidR="00E85DE8" w:rsidRPr="002B2243">
        <w:t>делать оферты №</w:t>
      </w:r>
      <w:r w:rsidR="008A007A" w:rsidRPr="002B2243">
        <w:t>2</w:t>
      </w:r>
      <w:r w:rsidR="00EA1536" w:rsidRPr="002B2243">
        <w:t>5</w:t>
      </w:r>
      <w:r w:rsidR="002B2243" w:rsidRPr="002B2243">
        <w:t>7</w:t>
      </w:r>
      <w:r w:rsidR="00E85DE8" w:rsidRPr="002B2243">
        <w:t>-КР</w:t>
      </w:r>
      <w:r w:rsidR="00E85DE8" w:rsidRPr="00EA1536">
        <w:t>-</w:t>
      </w:r>
      <w:r w:rsidR="00E85DE8" w:rsidRPr="005F56FA">
        <w:t>201</w:t>
      </w:r>
      <w:r w:rsidR="009B0540">
        <w:t>7</w:t>
      </w:r>
      <w:r w:rsidRPr="00B445D7">
        <w:t xml:space="preserve"> от </w:t>
      </w:r>
      <w:r w:rsidR="0022737D">
        <w:t>«22» июня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E7A19" w:rsidRDefault="00923CDA" w:rsidP="004910B6">
      <w:pPr>
        <w:spacing w:before="0"/>
      </w:pPr>
      <w:r w:rsidRPr="003E7A19">
        <w:t xml:space="preserve">7. </w:t>
      </w:r>
      <w:r w:rsidR="00B25A57" w:rsidRPr="003E7A19">
        <w:t>Форма «</w:t>
      </w:r>
      <w:r w:rsidR="008C01D0" w:rsidRPr="008C01D0">
        <w:t xml:space="preserve">Справка </w:t>
      </w:r>
      <w:r w:rsidR="008C01D0" w:rsidRPr="008D1C3A">
        <w:t xml:space="preserve">об опыте </w:t>
      </w:r>
      <w:r w:rsidR="008C01D0" w:rsidRPr="00C01153">
        <w:t>работы за 2014-2016 г.</w:t>
      </w:r>
      <w:r w:rsidR="008C01D0" w:rsidRPr="008C01D0">
        <w:t>г.</w:t>
      </w:r>
      <w:r w:rsidR="00B25A57" w:rsidRPr="003E7A19">
        <w:t>»</w:t>
      </w:r>
      <w:r w:rsidRPr="003E7A19">
        <w:t xml:space="preserve"> в 1 экз.</w:t>
      </w:r>
    </w:p>
    <w:p w:rsidR="00BA2B15" w:rsidRPr="002D1E89" w:rsidRDefault="00BA2B15" w:rsidP="004910B6">
      <w:pPr>
        <w:spacing w:before="0"/>
        <w:rPr>
          <w:rFonts w:cs="Arial"/>
          <w:szCs w:val="22"/>
        </w:rPr>
      </w:pPr>
      <w:r w:rsidRPr="002D1E89">
        <w:rPr>
          <w:rFonts w:cs="Arial"/>
          <w:szCs w:val="22"/>
        </w:rPr>
        <w:t xml:space="preserve">8. </w:t>
      </w:r>
      <w:r w:rsidRPr="002D1E89">
        <w:t>Форма</w:t>
      </w:r>
      <w:r w:rsidRPr="002D1E89">
        <w:rPr>
          <w:rFonts w:cs="Arial"/>
          <w:szCs w:val="22"/>
        </w:rPr>
        <w:t xml:space="preserve"> «Справка о кадровых ресурсах» в 1 экз</w:t>
      </w:r>
      <w:r w:rsidRPr="002D1E89">
        <w:t>.</w:t>
      </w:r>
    </w:p>
    <w:p w:rsidR="00923CDA" w:rsidRDefault="00923CDA" w:rsidP="004910B6">
      <w:pPr>
        <w:spacing w:before="0"/>
      </w:pPr>
      <w:r w:rsidRPr="002D1E89">
        <w:rPr>
          <w:rFonts w:cs="Arial"/>
          <w:szCs w:val="22"/>
        </w:rPr>
        <w:t>9.</w:t>
      </w:r>
      <w:r w:rsidR="00FC1E54" w:rsidRPr="002D1E89">
        <w:rPr>
          <w:rFonts w:cs="Arial"/>
          <w:szCs w:val="22"/>
        </w:rPr>
        <w:t xml:space="preserve"> </w:t>
      </w:r>
      <w:r w:rsidR="00B25A57" w:rsidRPr="002D1E89">
        <w:t>Форма</w:t>
      </w:r>
      <w:r w:rsidR="00B25A57" w:rsidRPr="002D1E89">
        <w:rPr>
          <w:rFonts w:cs="Arial"/>
          <w:szCs w:val="22"/>
        </w:rPr>
        <w:t xml:space="preserve"> «</w:t>
      </w:r>
      <w:r w:rsidR="00FC1E54" w:rsidRPr="002D1E89">
        <w:rPr>
          <w:rFonts w:cs="Arial"/>
          <w:szCs w:val="22"/>
        </w:rPr>
        <w:t>Справка о наличии производственных мощностей</w:t>
      </w:r>
      <w:r w:rsidR="00B25A57" w:rsidRPr="002D1E89">
        <w:rPr>
          <w:rFonts w:cs="Arial"/>
          <w:szCs w:val="22"/>
        </w:rPr>
        <w:t>»</w:t>
      </w:r>
      <w:r w:rsidR="00FC1E54" w:rsidRPr="002D1E89">
        <w:t xml:space="preserve">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w:t>
      </w:r>
      <w:r w:rsidR="0022737D">
        <w:rPr>
          <w:rFonts w:cs="Arial"/>
          <w:szCs w:val="22"/>
        </w:rPr>
        <w:t>р</w:t>
      </w:r>
      <w:r w:rsidR="00621038">
        <w:rPr>
          <w:rFonts w:cs="Arial"/>
          <w:szCs w:val="22"/>
        </w:rPr>
        <w:t>жумов</w:t>
      </w:r>
    </w:p>
    <w:sectPr w:rsidR="00EF1336" w:rsidSect="0022737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0B1" w:rsidRDefault="001A10B1" w:rsidP="00FB07D9">
      <w:pPr>
        <w:spacing w:before="0"/>
      </w:pPr>
      <w:r>
        <w:separator/>
      </w:r>
    </w:p>
  </w:endnote>
  <w:endnote w:type="continuationSeparator" w:id="0">
    <w:p w:rsidR="001A10B1" w:rsidRDefault="001A10B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0B1" w:rsidRDefault="001A10B1" w:rsidP="00FB07D9">
      <w:pPr>
        <w:spacing w:before="0"/>
      </w:pPr>
      <w:r>
        <w:separator/>
      </w:r>
    </w:p>
  </w:footnote>
  <w:footnote w:type="continuationSeparator" w:id="0">
    <w:p w:rsidR="001A10B1" w:rsidRDefault="001A10B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37D"/>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E78D5AD"/>
  <w15:docId w15:val="{36BC6F27-CCD9-4196-A2B3-89B009EB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D39D9-BB81-4CB7-8453-F40B7CCE1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6</Pages>
  <Words>2995</Words>
  <Characters>17074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409</cp:revision>
  <cp:lastPrinted>2017-06-22T08:57:00Z</cp:lastPrinted>
  <dcterms:created xsi:type="dcterms:W3CDTF">2016-09-08T12:35:00Z</dcterms:created>
  <dcterms:modified xsi:type="dcterms:W3CDTF">2017-06-22T08:57:00Z</dcterms:modified>
</cp:coreProperties>
</file>